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30B94" w14:textId="30240980" w:rsidR="00A9204E" w:rsidRPr="008770E0" w:rsidRDefault="008770E0">
      <w:pPr>
        <w:rPr>
          <w:rFonts w:ascii="Arial" w:hAnsi="Arial" w:cs="Arial"/>
          <w:b/>
          <w:bCs/>
          <w:i/>
          <w:iCs/>
          <w:sz w:val="24"/>
          <w:szCs w:val="24"/>
        </w:rPr>
      </w:pPr>
      <w:r w:rsidRPr="008770E0">
        <w:rPr>
          <w:rFonts w:ascii="Arial" w:hAnsi="Arial" w:cs="Arial"/>
          <w:b/>
          <w:bCs/>
          <w:i/>
          <w:iCs/>
          <w:sz w:val="24"/>
          <w:szCs w:val="24"/>
        </w:rPr>
        <w:t xml:space="preserve">Subject Line: </w:t>
      </w:r>
      <w:r w:rsidR="00116BB3">
        <w:rPr>
          <w:rFonts w:ascii="Arial" w:hAnsi="Arial" w:cs="Arial"/>
          <w:b/>
          <w:bCs/>
          <w:i/>
          <w:iCs/>
          <w:sz w:val="24"/>
          <w:szCs w:val="24"/>
        </w:rPr>
        <w:t>Technology is only as strong as its customer support</w:t>
      </w:r>
    </w:p>
    <w:p w14:paraId="2289657B" w14:textId="0C06EF43" w:rsidR="008770E0" w:rsidRPr="008770E0" w:rsidRDefault="008770E0">
      <w:pPr>
        <w:rPr>
          <w:rFonts w:ascii="Arial" w:hAnsi="Arial" w:cs="Arial"/>
          <w:b/>
          <w:bCs/>
          <w:i/>
          <w:iCs/>
          <w:sz w:val="24"/>
          <w:szCs w:val="24"/>
        </w:rPr>
      </w:pPr>
    </w:p>
    <w:p w14:paraId="5ED824F7"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What good is technology if you </w:t>
      </w:r>
      <w:proofErr w:type="gramStart"/>
      <w:r w:rsidRPr="00116BB3">
        <w:rPr>
          <w:rFonts w:ascii="Arial" w:eastAsia="Times New Roman" w:hAnsi="Arial" w:cs="Arial"/>
          <w:color w:val="000000"/>
          <w:sz w:val="24"/>
          <w:szCs w:val="24"/>
        </w:rPr>
        <w:t>don’t</w:t>
      </w:r>
      <w:proofErr w:type="gramEnd"/>
      <w:r w:rsidRPr="00116BB3">
        <w:rPr>
          <w:rFonts w:ascii="Arial" w:eastAsia="Times New Roman" w:hAnsi="Arial" w:cs="Arial"/>
          <w:color w:val="000000"/>
          <w:sz w:val="24"/>
          <w:szCs w:val="24"/>
        </w:rPr>
        <w:t xml:space="preserve"> have the proper training and support to help you optimize and maximize your experience? One of the most important aspects in making the decision to invest in technology is the service.</w:t>
      </w:r>
    </w:p>
    <w:p w14:paraId="250F067A" w14:textId="77777777" w:rsidR="00116BB3" w:rsidRPr="00116BB3" w:rsidRDefault="00116BB3" w:rsidP="00116BB3">
      <w:pPr>
        <w:rPr>
          <w:rFonts w:ascii="Arial" w:eastAsia="Times New Roman" w:hAnsi="Arial" w:cs="Arial"/>
          <w:color w:val="000000"/>
          <w:sz w:val="24"/>
          <w:szCs w:val="24"/>
        </w:rPr>
      </w:pPr>
    </w:p>
    <w:p w14:paraId="4C783BA1" w14:textId="5F65FAA4" w:rsid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Making sure the support and training are robust can make the difference. eMoney dedicates plenty of resources and is staffed with experts to ensure you get the most out of your experience.</w:t>
      </w:r>
    </w:p>
    <w:p w14:paraId="664D4197" w14:textId="77777777" w:rsidR="00116BB3" w:rsidRPr="00116BB3" w:rsidRDefault="00116BB3" w:rsidP="00116BB3">
      <w:pPr>
        <w:rPr>
          <w:rFonts w:ascii="Arial" w:eastAsia="Times New Roman" w:hAnsi="Arial" w:cs="Arial"/>
          <w:color w:val="000000"/>
          <w:sz w:val="24"/>
          <w:szCs w:val="24"/>
        </w:rPr>
      </w:pPr>
    </w:p>
    <w:p w14:paraId="3B946A01" w14:textId="77777777" w:rsidR="00116BB3" w:rsidRPr="00116BB3" w:rsidRDefault="00116BB3" w:rsidP="00116BB3">
      <w:pPr>
        <w:rPr>
          <w:rFonts w:ascii="Arial" w:eastAsia="Times New Roman" w:hAnsi="Arial" w:cs="Arial"/>
          <w:b/>
          <w:bCs/>
          <w:color w:val="000000"/>
          <w:sz w:val="24"/>
          <w:szCs w:val="24"/>
        </w:rPr>
      </w:pPr>
      <w:r w:rsidRPr="00116BB3">
        <w:rPr>
          <w:rFonts w:ascii="Arial" w:eastAsia="Times New Roman" w:hAnsi="Arial" w:cs="Arial"/>
          <w:b/>
          <w:bCs/>
          <w:color w:val="000000"/>
          <w:sz w:val="24"/>
          <w:szCs w:val="24"/>
        </w:rPr>
        <w:t>Knowledge Base</w:t>
      </w:r>
    </w:p>
    <w:p w14:paraId="47B36C06"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The Knowledge Base is </w:t>
      </w:r>
      <w:proofErr w:type="spellStart"/>
      <w:r w:rsidRPr="00116BB3">
        <w:rPr>
          <w:rFonts w:ascii="Arial" w:eastAsia="Times New Roman" w:hAnsi="Arial" w:cs="Arial"/>
          <w:color w:val="000000"/>
          <w:sz w:val="24"/>
          <w:szCs w:val="24"/>
        </w:rPr>
        <w:t>eMoney’s</w:t>
      </w:r>
      <w:proofErr w:type="spellEnd"/>
      <w:r w:rsidRPr="00116BB3">
        <w:rPr>
          <w:rFonts w:ascii="Arial" w:eastAsia="Times New Roman" w:hAnsi="Arial" w:cs="Arial"/>
          <w:color w:val="000000"/>
          <w:sz w:val="24"/>
          <w:szCs w:val="24"/>
        </w:rPr>
        <w:t xml:space="preserve"> in-app resource center, home to a set of topics, divided into training courses, with dynamic resources, videos, and in-app tours to get you acclimated to eMoney.</w:t>
      </w:r>
    </w:p>
    <w:p w14:paraId="4943FCD8"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  </w:t>
      </w:r>
    </w:p>
    <w:p w14:paraId="5047BC11" w14:textId="77777777" w:rsidR="00116BB3" w:rsidRPr="00116BB3" w:rsidRDefault="00116BB3" w:rsidP="00116BB3">
      <w:pPr>
        <w:rPr>
          <w:rFonts w:ascii="Arial" w:eastAsia="Times New Roman" w:hAnsi="Arial" w:cs="Arial"/>
          <w:b/>
          <w:bCs/>
          <w:color w:val="000000"/>
          <w:sz w:val="24"/>
          <w:szCs w:val="24"/>
        </w:rPr>
      </w:pPr>
      <w:r w:rsidRPr="00116BB3">
        <w:rPr>
          <w:rFonts w:ascii="Arial" w:eastAsia="Times New Roman" w:hAnsi="Arial" w:cs="Arial"/>
          <w:b/>
          <w:bCs/>
          <w:color w:val="000000"/>
          <w:sz w:val="24"/>
          <w:szCs w:val="24"/>
        </w:rPr>
        <w:t>Training</w:t>
      </w:r>
    </w:p>
    <w:p w14:paraId="6B06AA98"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Training is available for in-person and virtual training sessions and success coaching to help users master the eMoney platform. </w:t>
      </w:r>
    </w:p>
    <w:p w14:paraId="79CB81ED"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  </w:t>
      </w:r>
    </w:p>
    <w:p w14:paraId="0F4452EB" w14:textId="77777777" w:rsidR="00116BB3" w:rsidRPr="00116BB3" w:rsidRDefault="00116BB3" w:rsidP="00116BB3">
      <w:pPr>
        <w:rPr>
          <w:rFonts w:ascii="Arial" w:eastAsia="Times New Roman" w:hAnsi="Arial" w:cs="Arial"/>
          <w:b/>
          <w:bCs/>
          <w:color w:val="000000"/>
          <w:sz w:val="24"/>
          <w:szCs w:val="24"/>
        </w:rPr>
      </w:pPr>
      <w:r w:rsidRPr="00116BB3">
        <w:rPr>
          <w:rFonts w:ascii="Arial" w:eastAsia="Times New Roman" w:hAnsi="Arial" w:cs="Arial"/>
          <w:b/>
          <w:bCs/>
          <w:color w:val="000000"/>
          <w:sz w:val="24"/>
          <w:szCs w:val="24"/>
        </w:rPr>
        <w:t>Webinars</w:t>
      </w:r>
    </w:p>
    <w:p w14:paraId="4B2DB18D"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Learn eMoney through live and recorded sessions that you can attend from anywhere. Sit in on thought leadership sessions and hear from your peers as they discuss their experience with eMoney.</w:t>
      </w:r>
    </w:p>
    <w:p w14:paraId="33014032" w14:textId="77777777" w:rsidR="00116BB3" w:rsidRPr="00116BB3" w:rsidRDefault="00116BB3" w:rsidP="00116BB3">
      <w:pPr>
        <w:rPr>
          <w:rFonts w:ascii="Arial" w:eastAsia="Times New Roman" w:hAnsi="Arial" w:cs="Arial"/>
          <w:color w:val="000000"/>
          <w:sz w:val="24"/>
          <w:szCs w:val="24"/>
        </w:rPr>
      </w:pPr>
      <w:r w:rsidRPr="00116BB3">
        <w:rPr>
          <w:rFonts w:ascii="Arial" w:eastAsia="Times New Roman" w:hAnsi="Arial" w:cs="Arial"/>
          <w:color w:val="000000"/>
          <w:sz w:val="24"/>
          <w:szCs w:val="24"/>
        </w:rPr>
        <w:t xml:space="preserve">  </w:t>
      </w:r>
    </w:p>
    <w:p w14:paraId="52088D10" w14:textId="77777777" w:rsidR="00116BB3" w:rsidRPr="00116BB3" w:rsidRDefault="00116BB3" w:rsidP="00116BB3">
      <w:pPr>
        <w:jc w:val="center"/>
        <w:rPr>
          <w:rFonts w:ascii="Arial" w:eastAsia="Times New Roman" w:hAnsi="Arial" w:cs="Arial"/>
          <w:color w:val="000000"/>
          <w:sz w:val="24"/>
          <w:szCs w:val="24"/>
        </w:rPr>
      </w:pPr>
      <w:r w:rsidRPr="00116BB3">
        <w:rPr>
          <w:rFonts w:ascii="Arial" w:eastAsia="Times New Roman" w:hAnsi="Arial" w:cs="Arial"/>
          <w:color w:val="000000"/>
          <w:sz w:val="24"/>
          <w:szCs w:val="24"/>
        </w:rPr>
        <w:t>For everything from comprehensive onboarding</w:t>
      </w:r>
    </w:p>
    <w:p w14:paraId="2D1882EB" w14:textId="77777777" w:rsidR="00116BB3" w:rsidRPr="00116BB3" w:rsidRDefault="00116BB3" w:rsidP="00116BB3">
      <w:pPr>
        <w:jc w:val="center"/>
        <w:rPr>
          <w:rFonts w:ascii="Arial" w:eastAsia="Times New Roman" w:hAnsi="Arial" w:cs="Arial"/>
          <w:color w:val="000000"/>
          <w:sz w:val="24"/>
          <w:szCs w:val="24"/>
        </w:rPr>
      </w:pPr>
      <w:r w:rsidRPr="00116BB3">
        <w:rPr>
          <w:rFonts w:ascii="Arial" w:eastAsia="Times New Roman" w:hAnsi="Arial" w:cs="Arial"/>
          <w:color w:val="000000"/>
          <w:sz w:val="24"/>
          <w:szCs w:val="24"/>
        </w:rPr>
        <w:t>to success coaching to expert-level assistance, eMoney is here to help.</w:t>
      </w:r>
    </w:p>
    <w:p w14:paraId="20633EA0" w14:textId="77777777" w:rsidR="00116BB3" w:rsidRPr="00116BB3" w:rsidRDefault="00116BB3" w:rsidP="00116BB3">
      <w:pPr>
        <w:jc w:val="center"/>
        <w:rPr>
          <w:rFonts w:ascii="Arial" w:eastAsia="Times New Roman" w:hAnsi="Arial" w:cs="Arial"/>
          <w:color w:val="000000"/>
          <w:sz w:val="24"/>
          <w:szCs w:val="24"/>
        </w:rPr>
      </w:pPr>
    </w:p>
    <w:p w14:paraId="0C5F6AE7" w14:textId="3150D39A" w:rsidR="008770E0" w:rsidRPr="00116BB3" w:rsidRDefault="00116BB3" w:rsidP="00116BB3">
      <w:pPr>
        <w:jc w:val="center"/>
        <w:rPr>
          <w:rFonts w:ascii="Arial" w:hAnsi="Arial" w:cs="Arial"/>
          <w:color w:val="5B9BD5" w:themeColor="accent1"/>
          <w:sz w:val="24"/>
          <w:szCs w:val="24"/>
        </w:rPr>
      </w:pPr>
      <w:r w:rsidRPr="00116BB3">
        <w:rPr>
          <w:rFonts w:ascii="Arial" w:eastAsia="Times New Roman" w:hAnsi="Arial" w:cs="Arial"/>
          <w:color w:val="000000"/>
          <w:sz w:val="24"/>
          <w:szCs w:val="24"/>
        </w:rPr>
        <w:t xml:space="preserve">Visit </w:t>
      </w:r>
      <w:hyperlink r:id="rId8" w:history="1">
        <w:r w:rsidRPr="004257EF">
          <w:rPr>
            <w:rStyle w:val="Hyperlink"/>
            <w:rFonts w:ascii="Arial" w:eastAsia="Times New Roman" w:hAnsi="Arial" w:cs="Arial"/>
            <w:sz w:val="24"/>
            <w:szCs w:val="24"/>
          </w:rPr>
          <w:t>www.emoneyadvisor.com</w:t>
        </w:r>
      </w:hyperlink>
      <w:r>
        <w:rPr>
          <w:rFonts w:ascii="Arial" w:eastAsia="Times New Roman" w:hAnsi="Arial" w:cs="Arial"/>
          <w:color w:val="000000"/>
          <w:sz w:val="24"/>
          <w:szCs w:val="24"/>
        </w:rPr>
        <w:t xml:space="preserve"> </w:t>
      </w:r>
      <w:r w:rsidRPr="00116BB3">
        <w:rPr>
          <w:rFonts w:ascii="Arial" w:eastAsia="Times New Roman" w:hAnsi="Arial" w:cs="Arial"/>
          <w:color w:val="000000"/>
          <w:sz w:val="24"/>
          <w:szCs w:val="24"/>
        </w:rPr>
        <w:t>to learn more.</w:t>
      </w:r>
    </w:p>
    <w:sectPr w:rsidR="008770E0" w:rsidRPr="00116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8C34F65"/>
    <w:multiLevelType w:val="hybridMultilevel"/>
    <w:tmpl w:val="32CC3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1"/>
  </w:num>
  <w:num w:numId="21">
    <w:abstractNumId w:val="18"/>
  </w:num>
  <w:num w:numId="22">
    <w:abstractNumId w:val="11"/>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0E0"/>
    <w:rsid w:val="00116BB3"/>
    <w:rsid w:val="00397203"/>
    <w:rsid w:val="005821C3"/>
    <w:rsid w:val="00645252"/>
    <w:rsid w:val="006D3D74"/>
    <w:rsid w:val="0083569A"/>
    <w:rsid w:val="008770E0"/>
    <w:rsid w:val="00967F6C"/>
    <w:rsid w:val="00A9204E"/>
    <w:rsid w:val="00B12A51"/>
    <w:rsid w:val="00B724DE"/>
    <w:rsid w:val="00CB65D9"/>
    <w:rsid w:val="00E41EB2"/>
    <w:rsid w:val="00F0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D03A"/>
  <w15:chartTrackingRefBased/>
  <w15:docId w15:val="{41D35ECA-C7A1-4F4B-AC4D-425C0411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B12A51"/>
    <w:pPr>
      <w:ind w:left="720"/>
      <w:contextualSpacing/>
    </w:pPr>
  </w:style>
  <w:style w:type="character" w:styleId="UnresolvedMention">
    <w:name w:val="Unresolved Mention"/>
    <w:basedOn w:val="DefaultParagraphFont"/>
    <w:uiPriority w:val="99"/>
    <w:semiHidden/>
    <w:unhideWhenUsed/>
    <w:rsid w:val="00116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182793">
      <w:bodyDiv w:val="1"/>
      <w:marLeft w:val="0"/>
      <w:marRight w:val="0"/>
      <w:marTop w:val="0"/>
      <w:marBottom w:val="0"/>
      <w:divBdr>
        <w:top w:val="none" w:sz="0" w:space="0" w:color="auto"/>
        <w:left w:val="none" w:sz="0" w:space="0" w:color="auto"/>
        <w:bottom w:val="none" w:sz="0" w:space="0" w:color="auto"/>
        <w:right w:val="none" w:sz="0" w:space="0" w:color="auto"/>
      </w:divBdr>
      <w:divsChild>
        <w:div w:id="136411523">
          <w:marLeft w:val="0"/>
          <w:marRight w:val="0"/>
          <w:marTop w:val="0"/>
          <w:marBottom w:val="0"/>
          <w:divBdr>
            <w:top w:val="none" w:sz="0" w:space="0" w:color="auto"/>
            <w:left w:val="none" w:sz="0" w:space="0" w:color="auto"/>
            <w:bottom w:val="none" w:sz="0" w:space="0" w:color="auto"/>
            <w:right w:val="none" w:sz="0" w:space="0" w:color="auto"/>
          </w:divBdr>
          <w:divsChild>
            <w:div w:id="898130072">
              <w:marLeft w:val="0"/>
              <w:marRight w:val="0"/>
              <w:marTop w:val="0"/>
              <w:marBottom w:val="0"/>
              <w:divBdr>
                <w:top w:val="none" w:sz="0" w:space="0" w:color="auto"/>
                <w:left w:val="none" w:sz="0" w:space="0" w:color="auto"/>
                <w:bottom w:val="none" w:sz="0" w:space="0" w:color="auto"/>
                <w:right w:val="none" w:sz="0" w:space="0" w:color="auto"/>
              </w:divBdr>
            </w:div>
            <w:div w:id="1307588295">
              <w:marLeft w:val="0"/>
              <w:marRight w:val="0"/>
              <w:marTop w:val="0"/>
              <w:marBottom w:val="0"/>
              <w:divBdr>
                <w:top w:val="none" w:sz="0" w:space="0" w:color="auto"/>
                <w:left w:val="none" w:sz="0" w:space="0" w:color="auto"/>
                <w:bottom w:val="none" w:sz="0" w:space="0" w:color="auto"/>
                <w:right w:val="none" w:sz="0" w:space="0" w:color="auto"/>
              </w:divBdr>
            </w:div>
            <w:div w:id="2084180139">
              <w:marLeft w:val="0"/>
              <w:marRight w:val="0"/>
              <w:marTop w:val="0"/>
              <w:marBottom w:val="0"/>
              <w:divBdr>
                <w:top w:val="none" w:sz="0" w:space="0" w:color="auto"/>
                <w:left w:val="none" w:sz="0" w:space="0" w:color="auto"/>
                <w:bottom w:val="none" w:sz="0" w:space="0" w:color="auto"/>
                <w:right w:val="none" w:sz="0" w:space="0" w:color="auto"/>
              </w:divBdr>
            </w:div>
          </w:divsChild>
        </w:div>
        <w:div w:id="720515768">
          <w:marLeft w:val="0"/>
          <w:marRight w:val="0"/>
          <w:marTop w:val="0"/>
          <w:marBottom w:val="0"/>
          <w:divBdr>
            <w:top w:val="none" w:sz="0" w:space="0" w:color="auto"/>
            <w:left w:val="none" w:sz="0" w:space="0" w:color="auto"/>
            <w:bottom w:val="none" w:sz="0" w:space="0" w:color="auto"/>
            <w:right w:val="none" w:sz="0" w:space="0" w:color="auto"/>
          </w:divBdr>
          <w:divsChild>
            <w:div w:id="430051386">
              <w:marLeft w:val="0"/>
              <w:marRight w:val="0"/>
              <w:marTop w:val="0"/>
              <w:marBottom w:val="0"/>
              <w:divBdr>
                <w:top w:val="none" w:sz="0" w:space="0" w:color="auto"/>
                <w:left w:val="none" w:sz="0" w:space="0" w:color="auto"/>
                <w:bottom w:val="none" w:sz="0" w:space="0" w:color="auto"/>
                <w:right w:val="none" w:sz="0" w:space="0" w:color="auto"/>
              </w:divBdr>
            </w:div>
            <w:div w:id="495997460">
              <w:marLeft w:val="0"/>
              <w:marRight w:val="0"/>
              <w:marTop w:val="0"/>
              <w:marBottom w:val="0"/>
              <w:divBdr>
                <w:top w:val="none" w:sz="0" w:space="0" w:color="auto"/>
                <w:left w:val="none" w:sz="0" w:space="0" w:color="auto"/>
                <w:bottom w:val="none" w:sz="0" w:space="0" w:color="auto"/>
                <w:right w:val="none" w:sz="0" w:space="0" w:color="auto"/>
              </w:divBdr>
            </w:div>
            <w:div w:id="1643535221">
              <w:marLeft w:val="0"/>
              <w:marRight w:val="0"/>
              <w:marTop w:val="0"/>
              <w:marBottom w:val="0"/>
              <w:divBdr>
                <w:top w:val="none" w:sz="0" w:space="0" w:color="auto"/>
                <w:left w:val="none" w:sz="0" w:space="0" w:color="auto"/>
                <w:bottom w:val="none" w:sz="0" w:space="0" w:color="auto"/>
                <w:right w:val="none" w:sz="0" w:space="0" w:color="auto"/>
              </w:divBdr>
            </w:div>
          </w:divsChild>
        </w:div>
        <w:div w:id="821432038">
          <w:marLeft w:val="0"/>
          <w:marRight w:val="0"/>
          <w:marTop w:val="0"/>
          <w:marBottom w:val="0"/>
          <w:divBdr>
            <w:top w:val="none" w:sz="0" w:space="0" w:color="auto"/>
            <w:left w:val="none" w:sz="0" w:space="0" w:color="auto"/>
            <w:bottom w:val="none" w:sz="0" w:space="0" w:color="auto"/>
            <w:right w:val="none" w:sz="0" w:space="0" w:color="auto"/>
          </w:divBdr>
          <w:divsChild>
            <w:div w:id="622929836">
              <w:marLeft w:val="0"/>
              <w:marRight w:val="0"/>
              <w:marTop w:val="0"/>
              <w:marBottom w:val="0"/>
              <w:divBdr>
                <w:top w:val="none" w:sz="0" w:space="0" w:color="auto"/>
                <w:left w:val="none" w:sz="0" w:space="0" w:color="auto"/>
                <w:bottom w:val="none" w:sz="0" w:space="0" w:color="auto"/>
                <w:right w:val="none" w:sz="0" w:space="0" w:color="auto"/>
              </w:divBdr>
            </w:div>
            <w:div w:id="41172293">
              <w:marLeft w:val="0"/>
              <w:marRight w:val="0"/>
              <w:marTop w:val="0"/>
              <w:marBottom w:val="0"/>
              <w:divBdr>
                <w:top w:val="none" w:sz="0" w:space="0" w:color="auto"/>
                <w:left w:val="none" w:sz="0" w:space="0" w:color="auto"/>
                <w:bottom w:val="none" w:sz="0" w:space="0" w:color="auto"/>
                <w:right w:val="none" w:sz="0" w:space="0" w:color="auto"/>
              </w:divBdr>
            </w:div>
            <w:div w:id="138572549">
              <w:marLeft w:val="0"/>
              <w:marRight w:val="0"/>
              <w:marTop w:val="0"/>
              <w:marBottom w:val="0"/>
              <w:divBdr>
                <w:top w:val="none" w:sz="0" w:space="0" w:color="auto"/>
                <w:left w:val="none" w:sz="0" w:space="0" w:color="auto"/>
                <w:bottom w:val="none" w:sz="0" w:space="0" w:color="auto"/>
                <w:right w:val="none" w:sz="0" w:space="0" w:color="auto"/>
              </w:divBdr>
            </w:div>
          </w:divsChild>
        </w:div>
        <w:div w:id="104882946">
          <w:marLeft w:val="0"/>
          <w:marRight w:val="0"/>
          <w:marTop w:val="0"/>
          <w:marBottom w:val="0"/>
          <w:divBdr>
            <w:top w:val="none" w:sz="0" w:space="0" w:color="auto"/>
            <w:left w:val="none" w:sz="0" w:space="0" w:color="auto"/>
            <w:bottom w:val="none" w:sz="0" w:space="0" w:color="auto"/>
            <w:right w:val="none" w:sz="0" w:space="0" w:color="auto"/>
          </w:divBdr>
          <w:divsChild>
            <w:div w:id="599459989">
              <w:marLeft w:val="0"/>
              <w:marRight w:val="0"/>
              <w:marTop w:val="0"/>
              <w:marBottom w:val="0"/>
              <w:divBdr>
                <w:top w:val="none" w:sz="0" w:space="0" w:color="auto"/>
                <w:left w:val="none" w:sz="0" w:space="0" w:color="auto"/>
                <w:bottom w:val="none" w:sz="0" w:space="0" w:color="auto"/>
                <w:right w:val="none" w:sz="0" w:space="0" w:color="auto"/>
              </w:divBdr>
            </w:div>
            <w:div w:id="1104612248">
              <w:marLeft w:val="0"/>
              <w:marRight w:val="0"/>
              <w:marTop w:val="0"/>
              <w:marBottom w:val="0"/>
              <w:divBdr>
                <w:top w:val="none" w:sz="0" w:space="0" w:color="auto"/>
                <w:left w:val="none" w:sz="0" w:space="0" w:color="auto"/>
                <w:bottom w:val="none" w:sz="0" w:space="0" w:color="auto"/>
                <w:right w:val="none" w:sz="0" w:space="0" w:color="auto"/>
              </w:divBdr>
            </w:div>
            <w:div w:id="1223758616">
              <w:marLeft w:val="0"/>
              <w:marRight w:val="0"/>
              <w:marTop w:val="0"/>
              <w:marBottom w:val="0"/>
              <w:divBdr>
                <w:top w:val="none" w:sz="0" w:space="0" w:color="auto"/>
                <w:left w:val="none" w:sz="0" w:space="0" w:color="auto"/>
                <w:bottom w:val="none" w:sz="0" w:space="0" w:color="auto"/>
                <w:right w:val="none" w:sz="0" w:space="0" w:color="auto"/>
              </w:divBdr>
            </w:div>
          </w:divsChild>
        </w:div>
        <w:div w:id="1099374590">
          <w:marLeft w:val="0"/>
          <w:marRight w:val="0"/>
          <w:marTop w:val="0"/>
          <w:marBottom w:val="0"/>
          <w:divBdr>
            <w:top w:val="none" w:sz="0" w:space="0" w:color="auto"/>
            <w:left w:val="none" w:sz="0" w:space="0" w:color="auto"/>
            <w:bottom w:val="none" w:sz="0" w:space="0" w:color="auto"/>
            <w:right w:val="none" w:sz="0" w:space="0" w:color="auto"/>
          </w:divBdr>
        </w:div>
      </w:divsChild>
    </w:div>
    <w:div w:id="722556628">
      <w:bodyDiv w:val="1"/>
      <w:marLeft w:val="0"/>
      <w:marRight w:val="0"/>
      <w:marTop w:val="0"/>
      <w:marBottom w:val="0"/>
      <w:divBdr>
        <w:top w:val="none" w:sz="0" w:space="0" w:color="auto"/>
        <w:left w:val="none" w:sz="0" w:space="0" w:color="auto"/>
        <w:bottom w:val="none" w:sz="0" w:space="0" w:color="auto"/>
        <w:right w:val="none" w:sz="0" w:space="0" w:color="auto"/>
      </w:divBdr>
      <w:divsChild>
        <w:div w:id="150878860">
          <w:marLeft w:val="0"/>
          <w:marRight w:val="0"/>
          <w:marTop w:val="0"/>
          <w:marBottom w:val="0"/>
          <w:divBdr>
            <w:top w:val="none" w:sz="0" w:space="0" w:color="auto"/>
            <w:left w:val="none" w:sz="0" w:space="0" w:color="auto"/>
            <w:bottom w:val="none" w:sz="0" w:space="0" w:color="auto"/>
            <w:right w:val="none" w:sz="0" w:space="0" w:color="auto"/>
          </w:divBdr>
          <w:divsChild>
            <w:div w:id="60911440">
              <w:marLeft w:val="0"/>
              <w:marRight w:val="0"/>
              <w:marTop w:val="0"/>
              <w:marBottom w:val="0"/>
              <w:divBdr>
                <w:top w:val="none" w:sz="0" w:space="0" w:color="auto"/>
                <w:left w:val="none" w:sz="0" w:space="0" w:color="auto"/>
                <w:bottom w:val="none" w:sz="0" w:space="0" w:color="auto"/>
                <w:right w:val="none" w:sz="0" w:space="0" w:color="auto"/>
              </w:divBdr>
            </w:div>
            <w:div w:id="14159800">
              <w:marLeft w:val="0"/>
              <w:marRight w:val="0"/>
              <w:marTop w:val="0"/>
              <w:marBottom w:val="0"/>
              <w:divBdr>
                <w:top w:val="none" w:sz="0" w:space="0" w:color="auto"/>
                <w:left w:val="none" w:sz="0" w:space="0" w:color="auto"/>
                <w:bottom w:val="none" w:sz="0" w:space="0" w:color="auto"/>
                <w:right w:val="none" w:sz="0" w:space="0" w:color="auto"/>
              </w:divBdr>
            </w:div>
            <w:div w:id="328216212">
              <w:marLeft w:val="0"/>
              <w:marRight w:val="0"/>
              <w:marTop w:val="0"/>
              <w:marBottom w:val="0"/>
              <w:divBdr>
                <w:top w:val="none" w:sz="0" w:space="0" w:color="auto"/>
                <w:left w:val="none" w:sz="0" w:space="0" w:color="auto"/>
                <w:bottom w:val="none" w:sz="0" w:space="0" w:color="auto"/>
                <w:right w:val="none" w:sz="0" w:space="0" w:color="auto"/>
              </w:divBdr>
            </w:div>
          </w:divsChild>
        </w:div>
        <w:div w:id="1376731405">
          <w:marLeft w:val="0"/>
          <w:marRight w:val="0"/>
          <w:marTop w:val="0"/>
          <w:marBottom w:val="0"/>
          <w:divBdr>
            <w:top w:val="none" w:sz="0" w:space="0" w:color="auto"/>
            <w:left w:val="none" w:sz="0" w:space="0" w:color="auto"/>
            <w:bottom w:val="none" w:sz="0" w:space="0" w:color="auto"/>
            <w:right w:val="none" w:sz="0" w:space="0" w:color="auto"/>
          </w:divBdr>
          <w:divsChild>
            <w:div w:id="95096555">
              <w:marLeft w:val="0"/>
              <w:marRight w:val="0"/>
              <w:marTop w:val="0"/>
              <w:marBottom w:val="0"/>
              <w:divBdr>
                <w:top w:val="none" w:sz="0" w:space="0" w:color="auto"/>
                <w:left w:val="none" w:sz="0" w:space="0" w:color="auto"/>
                <w:bottom w:val="none" w:sz="0" w:space="0" w:color="auto"/>
                <w:right w:val="none" w:sz="0" w:space="0" w:color="auto"/>
              </w:divBdr>
            </w:div>
          </w:divsChild>
        </w:div>
        <w:div w:id="1432433499">
          <w:marLeft w:val="0"/>
          <w:marRight w:val="0"/>
          <w:marTop w:val="0"/>
          <w:marBottom w:val="0"/>
          <w:divBdr>
            <w:top w:val="none" w:sz="0" w:space="0" w:color="auto"/>
            <w:left w:val="none" w:sz="0" w:space="0" w:color="auto"/>
            <w:bottom w:val="none" w:sz="0" w:space="0" w:color="auto"/>
            <w:right w:val="none" w:sz="0" w:space="0" w:color="auto"/>
          </w:divBdr>
          <w:divsChild>
            <w:div w:id="1248420763">
              <w:marLeft w:val="0"/>
              <w:marRight w:val="0"/>
              <w:marTop w:val="0"/>
              <w:marBottom w:val="0"/>
              <w:divBdr>
                <w:top w:val="none" w:sz="0" w:space="0" w:color="auto"/>
                <w:left w:val="none" w:sz="0" w:space="0" w:color="auto"/>
                <w:bottom w:val="none" w:sz="0" w:space="0" w:color="auto"/>
                <w:right w:val="none" w:sz="0" w:space="0" w:color="auto"/>
              </w:divBdr>
            </w:div>
          </w:divsChild>
        </w:div>
        <w:div w:id="696733376">
          <w:marLeft w:val="0"/>
          <w:marRight w:val="0"/>
          <w:marTop w:val="0"/>
          <w:marBottom w:val="0"/>
          <w:divBdr>
            <w:top w:val="none" w:sz="0" w:space="0" w:color="auto"/>
            <w:left w:val="none" w:sz="0" w:space="0" w:color="auto"/>
            <w:bottom w:val="none" w:sz="0" w:space="0" w:color="auto"/>
            <w:right w:val="none" w:sz="0" w:space="0" w:color="auto"/>
          </w:divBdr>
          <w:divsChild>
            <w:div w:id="2118937655">
              <w:marLeft w:val="0"/>
              <w:marRight w:val="0"/>
              <w:marTop w:val="0"/>
              <w:marBottom w:val="0"/>
              <w:divBdr>
                <w:top w:val="none" w:sz="0" w:space="0" w:color="auto"/>
                <w:left w:val="none" w:sz="0" w:space="0" w:color="auto"/>
                <w:bottom w:val="none" w:sz="0" w:space="0" w:color="auto"/>
                <w:right w:val="none" w:sz="0" w:space="0" w:color="auto"/>
              </w:divBdr>
            </w:div>
          </w:divsChild>
        </w:div>
        <w:div w:id="2014214055">
          <w:marLeft w:val="0"/>
          <w:marRight w:val="0"/>
          <w:marTop w:val="0"/>
          <w:marBottom w:val="0"/>
          <w:divBdr>
            <w:top w:val="none" w:sz="0" w:space="0" w:color="auto"/>
            <w:left w:val="none" w:sz="0" w:space="0" w:color="auto"/>
            <w:bottom w:val="none" w:sz="0" w:space="0" w:color="auto"/>
            <w:right w:val="none" w:sz="0" w:space="0" w:color="auto"/>
          </w:divBdr>
        </w:div>
      </w:divsChild>
    </w:div>
    <w:div w:id="941031715">
      <w:bodyDiv w:val="1"/>
      <w:marLeft w:val="0"/>
      <w:marRight w:val="0"/>
      <w:marTop w:val="0"/>
      <w:marBottom w:val="0"/>
      <w:divBdr>
        <w:top w:val="none" w:sz="0" w:space="0" w:color="auto"/>
        <w:left w:val="none" w:sz="0" w:space="0" w:color="auto"/>
        <w:bottom w:val="none" w:sz="0" w:space="0" w:color="auto"/>
        <w:right w:val="none" w:sz="0" w:space="0" w:color="auto"/>
      </w:divBdr>
    </w:div>
    <w:div w:id="1174226577">
      <w:bodyDiv w:val="1"/>
      <w:marLeft w:val="0"/>
      <w:marRight w:val="0"/>
      <w:marTop w:val="0"/>
      <w:marBottom w:val="0"/>
      <w:divBdr>
        <w:top w:val="none" w:sz="0" w:space="0" w:color="auto"/>
        <w:left w:val="none" w:sz="0" w:space="0" w:color="auto"/>
        <w:bottom w:val="none" w:sz="0" w:space="0" w:color="auto"/>
        <w:right w:val="none" w:sz="0" w:space="0" w:color="auto"/>
      </w:divBdr>
    </w:div>
    <w:div w:id="1326666629">
      <w:bodyDiv w:val="1"/>
      <w:marLeft w:val="0"/>
      <w:marRight w:val="0"/>
      <w:marTop w:val="0"/>
      <w:marBottom w:val="0"/>
      <w:divBdr>
        <w:top w:val="none" w:sz="0" w:space="0" w:color="auto"/>
        <w:left w:val="none" w:sz="0" w:space="0" w:color="auto"/>
        <w:bottom w:val="none" w:sz="0" w:space="0" w:color="auto"/>
        <w:right w:val="none" w:sz="0" w:space="0" w:color="auto"/>
      </w:divBdr>
      <w:divsChild>
        <w:div w:id="829952682">
          <w:marLeft w:val="0"/>
          <w:marRight w:val="0"/>
          <w:marTop w:val="0"/>
          <w:marBottom w:val="0"/>
          <w:divBdr>
            <w:top w:val="none" w:sz="0" w:space="0" w:color="auto"/>
            <w:left w:val="none" w:sz="0" w:space="0" w:color="auto"/>
            <w:bottom w:val="none" w:sz="0" w:space="0" w:color="auto"/>
            <w:right w:val="none" w:sz="0" w:space="0" w:color="auto"/>
          </w:divBdr>
          <w:divsChild>
            <w:div w:id="556012399">
              <w:marLeft w:val="0"/>
              <w:marRight w:val="0"/>
              <w:marTop w:val="0"/>
              <w:marBottom w:val="0"/>
              <w:divBdr>
                <w:top w:val="none" w:sz="0" w:space="0" w:color="auto"/>
                <w:left w:val="none" w:sz="0" w:space="0" w:color="auto"/>
                <w:bottom w:val="none" w:sz="0" w:space="0" w:color="auto"/>
                <w:right w:val="none" w:sz="0" w:space="0" w:color="auto"/>
              </w:divBdr>
            </w:div>
            <w:div w:id="395083661">
              <w:marLeft w:val="0"/>
              <w:marRight w:val="0"/>
              <w:marTop w:val="0"/>
              <w:marBottom w:val="0"/>
              <w:divBdr>
                <w:top w:val="none" w:sz="0" w:space="0" w:color="auto"/>
                <w:left w:val="none" w:sz="0" w:space="0" w:color="auto"/>
                <w:bottom w:val="none" w:sz="0" w:space="0" w:color="auto"/>
                <w:right w:val="none" w:sz="0" w:space="0" w:color="auto"/>
              </w:divBdr>
            </w:div>
            <w:div w:id="12612124">
              <w:marLeft w:val="0"/>
              <w:marRight w:val="0"/>
              <w:marTop w:val="0"/>
              <w:marBottom w:val="0"/>
              <w:divBdr>
                <w:top w:val="none" w:sz="0" w:space="0" w:color="auto"/>
                <w:left w:val="none" w:sz="0" w:space="0" w:color="auto"/>
                <w:bottom w:val="none" w:sz="0" w:space="0" w:color="auto"/>
                <w:right w:val="none" w:sz="0" w:space="0" w:color="auto"/>
              </w:divBdr>
            </w:div>
            <w:div w:id="1283339875">
              <w:marLeft w:val="0"/>
              <w:marRight w:val="0"/>
              <w:marTop w:val="0"/>
              <w:marBottom w:val="0"/>
              <w:divBdr>
                <w:top w:val="none" w:sz="0" w:space="0" w:color="auto"/>
                <w:left w:val="none" w:sz="0" w:space="0" w:color="auto"/>
                <w:bottom w:val="none" w:sz="0" w:space="0" w:color="auto"/>
                <w:right w:val="none" w:sz="0" w:space="0" w:color="auto"/>
              </w:divBdr>
            </w:div>
            <w:div w:id="192965772">
              <w:marLeft w:val="0"/>
              <w:marRight w:val="0"/>
              <w:marTop w:val="0"/>
              <w:marBottom w:val="0"/>
              <w:divBdr>
                <w:top w:val="none" w:sz="0" w:space="0" w:color="auto"/>
                <w:left w:val="none" w:sz="0" w:space="0" w:color="auto"/>
                <w:bottom w:val="none" w:sz="0" w:space="0" w:color="auto"/>
                <w:right w:val="none" w:sz="0" w:space="0" w:color="auto"/>
              </w:divBdr>
            </w:div>
            <w:div w:id="1705054251">
              <w:marLeft w:val="0"/>
              <w:marRight w:val="0"/>
              <w:marTop w:val="0"/>
              <w:marBottom w:val="0"/>
              <w:divBdr>
                <w:top w:val="none" w:sz="0" w:space="0" w:color="auto"/>
                <w:left w:val="none" w:sz="0" w:space="0" w:color="auto"/>
                <w:bottom w:val="none" w:sz="0" w:space="0" w:color="auto"/>
                <w:right w:val="none" w:sz="0" w:space="0" w:color="auto"/>
              </w:divBdr>
            </w:div>
            <w:div w:id="1593666655">
              <w:marLeft w:val="0"/>
              <w:marRight w:val="0"/>
              <w:marTop w:val="0"/>
              <w:marBottom w:val="0"/>
              <w:divBdr>
                <w:top w:val="none" w:sz="0" w:space="0" w:color="auto"/>
                <w:left w:val="none" w:sz="0" w:space="0" w:color="auto"/>
                <w:bottom w:val="none" w:sz="0" w:space="0" w:color="auto"/>
                <w:right w:val="none" w:sz="0" w:space="0" w:color="auto"/>
              </w:divBdr>
            </w:div>
          </w:divsChild>
        </w:div>
        <w:div w:id="2065131009">
          <w:marLeft w:val="0"/>
          <w:marRight w:val="0"/>
          <w:marTop w:val="0"/>
          <w:marBottom w:val="0"/>
          <w:divBdr>
            <w:top w:val="none" w:sz="0" w:space="0" w:color="auto"/>
            <w:left w:val="none" w:sz="0" w:space="0" w:color="auto"/>
            <w:bottom w:val="none" w:sz="0" w:space="0" w:color="auto"/>
            <w:right w:val="none" w:sz="0" w:space="0" w:color="auto"/>
          </w:divBdr>
        </w:div>
        <w:div w:id="974217181">
          <w:marLeft w:val="0"/>
          <w:marRight w:val="0"/>
          <w:marTop w:val="0"/>
          <w:marBottom w:val="0"/>
          <w:divBdr>
            <w:top w:val="none" w:sz="0" w:space="0" w:color="auto"/>
            <w:left w:val="none" w:sz="0" w:space="0" w:color="auto"/>
            <w:bottom w:val="none" w:sz="0" w:space="0" w:color="auto"/>
            <w:right w:val="none" w:sz="0" w:space="0" w:color="auto"/>
          </w:divBdr>
        </w:div>
        <w:div w:id="446972313">
          <w:marLeft w:val="0"/>
          <w:marRight w:val="0"/>
          <w:marTop w:val="0"/>
          <w:marBottom w:val="0"/>
          <w:divBdr>
            <w:top w:val="none" w:sz="0" w:space="0" w:color="auto"/>
            <w:left w:val="none" w:sz="0" w:space="0" w:color="auto"/>
            <w:bottom w:val="none" w:sz="0" w:space="0" w:color="auto"/>
            <w:right w:val="none" w:sz="0" w:space="0" w:color="auto"/>
          </w:divBdr>
        </w:div>
        <w:div w:id="1372193210">
          <w:marLeft w:val="0"/>
          <w:marRight w:val="0"/>
          <w:marTop w:val="0"/>
          <w:marBottom w:val="0"/>
          <w:divBdr>
            <w:top w:val="none" w:sz="0" w:space="0" w:color="auto"/>
            <w:left w:val="none" w:sz="0" w:space="0" w:color="auto"/>
            <w:bottom w:val="none" w:sz="0" w:space="0" w:color="auto"/>
            <w:right w:val="none" w:sz="0" w:space="0" w:color="auto"/>
          </w:divBdr>
          <w:divsChild>
            <w:div w:id="287206937">
              <w:marLeft w:val="0"/>
              <w:marRight w:val="0"/>
              <w:marTop w:val="0"/>
              <w:marBottom w:val="0"/>
              <w:divBdr>
                <w:top w:val="none" w:sz="0" w:space="0" w:color="auto"/>
                <w:left w:val="none" w:sz="0" w:space="0" w:color="auto"/>
                <w:bottom w:val="none" w:sz="0" w:space="0" w:color="auto"/>
                <w:right w:val="none" w:sz="0" w:space="0" w:color="auto"/>
              </w:divBdr>
            </w:div>
          </w:divsChild>
        </w:div>
        <w:div w:id="1868978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oneyadvisor.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p\AppData\Local\Microsoft\Office\16.0\DTS\en-US%7bFD568011-4B71-49AA-8F23-05B0AFD5C5C7%7d\%7b5A99E10F-026A-41B2-BEEF-C6FD607A008F%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2A74EC534C3747BBD73518C5B652CC" ma:contentTypeVersion="13" ma:contentTypeDescription="Create a new document." ma:contentTypeScope="" ma:versionID="a3a629f6ee9615f5b249bfd69a538406">
  <xsd:schema xmlns:xsd="http://www.w3.org/2001/XMLSchema" xmlns:xs="http://www.w3.org/2001/XMLSchema" xmlns:p="http://schemas.microsoft.com/office/2006/metadata/properties" xmlns:ns3="3733e776-f509-41fb-b733-10ea7017fb66" xmlns:ns4="c89373d4-ce11-46d5-a60e-b47882942422" targetNamespace="http://schemas.microsoft.com/office/2006/metadata/properties" ma:root="true" ma:fieldsID="0eb75b407a41f398ae7faf5d03e64707" ns3:_="" ns4:_="">
    <xsd:import namespace="3733e776-f509-41fb-b733-10ea7017fb66"/>
    <xsd:import namespace="c89373d4-ce11-46d5-a60e-b4788294242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33e776-f509-41fb-b733-10ea7017fb6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9373d4-ce11-46d5-a60e-b478829424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DB1CC-CEFB-4E46-8174-1F0AA0D30B24}">
  <ds:schemaRefs>
    <ds:schemaRef ds:uri="3733e776-f509-41fb-b733-10ea7017fb6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89373d4-ce11-46d5-a60e-b47882942422"/>
    <ds:schemaRef ds:uri="http://www.w3.org/XML/1998/namespace"/>
    <ds:schemaRef ds:uri="http://purl.org/dc/dcmitype/"/>
  </ds:schemaRefs>
</ds:datastoreItem>
</file>

<file path=customXml/itemProps2.xml><?xml version="1.0" encoding="utf-8"?>
<ds:datastoreItem xmlns:ds="http://schemas.openxmlformats.org/officeDocument/2006/customXml" ds:itemID="{29FD6A48-1AA3-4707-9078-261A70B98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33e776-f509-41fb-b733-10ea7017fb66"/>
    <ds:schemaRef ds:uri="c89373d4-ce11-46d5-a60e-b47882942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DE8BC9-86AD-4897-91B1-A21DC2146B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{5A99E10F-026A-41B2-BEEF-C6FD607A008F}tf02786999</Template>
  <TotalTime>1</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Prendergast</dc:creator>
  <cp:keywords/>
  <dc:description/>
  <cp:lastModifiedBy>Dan Prendergast</cp:lastModifiedBy>
  <cp:revision>2</cp:revision>
  <dcterms:created xsi:type="dcterms:W3CDTF">2020-11-16T14:52:00Z</dcterms:created>
  <dcterms:modified xsi:type="dcterms:W3CDTF">2020-11-16T14:52:00Z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0x010100A22A74EC534C3747BBD73518C5B652CC</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